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78A2" w:rsidP="00A56ECB" w:rsidRDefault="009378A2" w14:paraId="672A6659" w14:textId="77777777">
      <w:pPr>
        <w:pStyle w:val="Corpotesto"/>
        <w:spacing w:before="6"/>
        <w:jc w:val="both"/>
        <w:rPr>
          <w:rFonts w:ascii="Calibri"/>
          <w:b/>
        </w:rPr>
      </w:pPr>
    </w:p>
    <w:tbl>
      <w:tblPr>
        <w:tblStyle w:val="NormalTable0"/>
        <w:tblW w:w="0" w:type="auto"/>
        <w:tblInd w:w="2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631"/>
      </w:tblGrid>
      <w:tr w:rsidR="009378A2" w:rsidTr="55A5305E" w14:paraId="37E6CEA5" w14:textId="77777777">
        <w:trPr>
          <w:trHeight w:val="880"/>
        </w:trPr>
        <w:tc>
          <w:tcPr>
            <w:tcW w:w="9631" w:type="dxa"/>
            <w:shd w:val="clear" w:color="auto" w:fill="92CDDC" w:themeFill="accent5" w:themeFillTint="99"/>
          </w:tcPr>
          <w:p w:rsidR="009378A2" w:rsidP="00A56ECB" w:rsidRDefault="009378A2" w14:paraId="0A37501D" w14:textId="77777777">
            <w:pPr>
              <w:pStyle w:val="TableParagraph"/>
              <w:spacing w:before="1"/>
              <w:jc w:val="both"/>
              <w:rPr>
                <w:rFonts w:ascii="Calibri"/>
                <w:b/>
                <w:sz w:val="24"/>
              </w:rPr>
            </w:pPr>
          </w:p>
          <w:p w:rsidRPr="00A34B92" w:rsidR="00247C3E" w:rsidP="55A5305E" w:rsidRDefault="00247C3E" w14:paraId="7CF114C6" w14:textId="1139A2DB">
            <w:pPr>
              <w:pStyle w:val="Corpotesto"/>
              <w:spacing w:before="120" w:after="120"/>
              <w:jc w:val="center"/>
              <w:rPr>
                <w:b/>
                <w:bCs/>
                <w:sz w:val="26"/>
                <w:szCs w:val="26"/>
              </w:rPr>
            </w:pPr>
            <w:r w:rsidRPr="55A5305E">
              <w:rPr>
                <w:b/>
                <w:bCs/>
                <w:sz w:val="26"/>
                <w:szCs w:val="26"/>
              </w:rPr>
              <w:t>M</w:t>
            </w:r>
            <w:r w:rsidRPr="55A5305E" w:rsidR="00096CD0">
              <w:rPr>
                <w:b/>
                <w:bCs/>
                <w:sz w:val="26"/>
                <w:szCs w:val="26"/>
              </w:rPr>
              <w:t>ODULO</w:t>
            </w:r>
            <w:r w:rsidRPr="55A5305E">
              <w:rPr>
                <w:b/>
                <w:bCs/>
                <w:sz w:val="26"/>
                <w:szCs w:val="26"/>
              </w:rPr>
              <w:t xml:space="preserve"> </w:t>
            </w:r>
            <w:r w:rsidRPr="55A5305E" w:rsidR="0640F9C7">
              <w:rPr>
                <w:b/>
                <w:bCs/>
                <w:sz w:val="26"/>
                <w:szCs w:val="26"/>
              </w:rPr>
              <w:t>M</w:t>
            </w:r>
          </w:p>
          <w:p w:rsidR="009378A2" w:rsidP="55A5305E" w:rsidRDefault="0640F9C7" w14:paraId="3F6DF63F" w14:textId="0BBABBDC">
            <w:pPr>
              <w:pStyle w:val="Corpotesto"/>
              <w:spacing w:before="120" w:after="120" w:line="259" w:lineRule="auto"/>
              <w:jc w:val="center"/>
              <w:rPr>
                <w:b/>
                <w:bCs/>
                <w:sz w:val="26"/>
                <w:szCs w:val="26"/>
              </w:rPr>
            </w:pPr>
            <w:r w:rsidRPr="55A5305E">
              <w:rPr>
                <w:b/>
                <w:bCs/>
                <w:sz w:val="26"/>
                <w:szCs w:val="26"/>
              </w:rPr>
              <w:t>DELEGA</w:t>
            </w:r>
          </w:p>
        </w:tc>
      </w:tr>
    </w:tbl>
    <w:p w:rsidR="009378A2" w:rsidP="15D8E7CA" w:rsidRDefault="009378A2" w14:paraId="5DAB6C7B" w14:textId="4137E0CB">
      <w:pPr>
        <w:pStyle w:val="Corpotesto"/>
        <w:spacing w:before="1"/>
        <w:jc w:val="both"/>
        <w:rPr>
          <w:rFonts w:ascii="Calibri"/>
          <w:b/>
          <w:bCs/>
          <w:sz w:val="19"/>
          <w:szCs w:val="19"/>
        </w:rPr>
      </w:pPr>
    </w:p>
    <w:tbl>
      <w:tblPr>
        <w:tblStyle w:val="Grigliatabella"/>
        <w:tblW w:w="0" w:type="auto"/>
        <w:tblInd w:w="24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9390"/>
      </w:tblGrid>
      <w:tr w:rsidR="15D8E7CA" w:rsidTr="11D98B46" w14:paraId="39D5E48C" w14:textId="77777777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836D62" w:rsidP="15D8E7CA" w:rsidRDefault="00836D62" w14:paraId="4C60CA37" w14:textId="49D2E7AF">
            <w:pPr>
              <w:tabs>
                <w:tab w:val="left" w:pos="8939"/>
              </w:tabs>
              <w:spacing w:before="120" w:after="120" w:line="360" w:lineRule="auto"/>
              <w:jc w:val="both"/>
              <w:rPr>
                <w:color w:val="000000" w:themeColor="text1"/>
              </w:rPr>
            </w:pPr>
          </w:p>
          <w:p w:rsidRPr="00F45549" w:rsidR="004E4113" w:rsidP="004E4113" w:rsidRDefault="004E4113" w14:paraId="74594C89" w14:textId="7A8858A8">
            <w:pPr>
              <w:spacing w:before="56" w:line="360" w:lineRule="auto"/>
              <w:ind w:right="380"/>
              <w:jc w:val="both"/>
              <w:rPr>
                <w:spacing w:val="-3"/>
                <w:sz w:val="24"/>
                <w:szCs w:val="24"/>
              </w:rPr>
            </w:pPr>
            <w:r w:rsidRPr="00F45549">
              <w:rPr>
                <w:spacing w:val="-3"/>
                <w:sz w:val="24"/>
                <w:szCs w:val="24"/>
              </w:rPr>
              <w:t xml:space="preserve">OGGETTO: </w:t>
            </w:r>
            <w:r w:rsidR="00E336D2">
              <w:rPr>
                <w:spacing w:val="-3"/>
                <w:sz w:val="24"/>
                <w:szCs w:val="24"/>
              </w:rPr>
              <w:t xml:space="preserve">Procura speciale per invio telematico pratiche ai sensi dell’art. 38, comma 3-bis, del DPR 445/2000 </w:t>
            </w:r>
            <w:r w:rsidRPr="00F45549">
              <w:rPr>
                <w:sz w:val="24"/>
                <w:szCs w:val="24"/>
              </w:rPr>
              <w:t xml:space="preserve">per il </w:t>
            </w:r>
            <w:r w:rsidRPr="00F45549">
              <w:rPr>
                <w:spacing w:val="-3"/>
                <w:sz w:val="24"/>
                <w:szCs w:val="24"/>
              </w:rPr>
              <w:t>progetto denominato</w:t>
            </w:r>
          </w:p>
          <w:tbl>
            <w:tblPr>
              <w:tblStyle w:val="Grigliatabella"/>
              <w:tblW w:w="9170" w:type="dxa"/>
              <w:tblLook w:val="04A0" w:firstRow="1" w:lastRow="0" w:firstColumn="1" w:lastColumn="0" w:noHBand="0" w:noVBand="1"/>
            </w:tblPr>
            <w:tblGrid>
              <w:gridCol w:w="9170"/>
            </w:tblGrid>
            <w:tr w:rsidRPr="00F45549" w:rsidR="004E4113" w:rsidTr="004E4113" w14:paraId="6099B5C9" w14:textId="77777777">
              <w:trPr>
                <w:trHeight w:val="1838"/>
              </w:trPr>
              <w:tc>
                <w:tcPr>
                  <w:tcW w:w="9170" w:type="dxa"/>
                </w:tcPr>
                <w:p w:rsidRPr="00F45549" w:rsidR="004E4113" w:rsidP="004E4113" w:rsidRDefault="004E4113" w14:paraId="20DA1956" w14:textId="77777777">
                  <w:pPr>
                    <w:spacing w:before="56" w:line="360" w:lineRule="auto"/>
                    <w:ind w:right="380"/>
                    <w:jc w:val="both"/>
                  </w:pPr>
                </w:p>
                <w:p w:rsidRPr="00F45549" w:rsidR="004E4113" w:rsidP="004E4113" w:rsidRDefault="004E4113" w14:paraId="6A0AAB91" w14:textId="77777777">
                  <w:pPr>
                    <w:spacing w:before="56" w:line="360" w:lineRule="auto"/>
                    <w:ind w:right="380"/>
                    <w:jc w:val="both"/>
                  </w:pPr>
                </w:p>
                <w:p w:rsidRPr="00F45549" w:rsidR="004E4113" w:rsidP="004E4113" w:rsidRDefault="004E4113" w14:paraId="3664C3C6" w14:textId="77777777">
                  <w:pPr>
                    <w:spacing w:before="56" w:line="360" w:lineRule="auto"/>
                    <w:ind w:right="380"/>
                    <w:jc w:val="both"/>
                  </w:pPr>
                </w:p>
                <w:p w:rsidRPr="00F45549" w:rsidR="004E4113" w:rsidP="004E4113" w:rsidRDefault="004E4113" w14:paraId="52B7648F" w14:textId="77777777">
                  <w:pPr>
                    <w:spacing w:before="56" w:line="360" w:lineRule="auto"/>
                    <w:ind w:right="380"/>
                    <w:jc w:val="both"/>
                  </w:pPr>
                </w:p>
              </w:tc>
            </w:tr>
          </w:tbl>
          <w:p w:rsidR="00836D62" w:rsidP="15D8E7CA" w:rsidRDefault="00836D62" w14:paraId="362C814A" w14:textId="71D49AF9">
            <w:pPr>
              <w:tabs>
                <w:tab w:val="left" w:pos="8939"/>
              </w:tabs>
              <w:spacing w:before="120" w:after="120" w:line="360" w:lineRule="auto"/>
              <w:jc w:val="both"/>
              <w:rPr>
                <w:color w:val="000000" w:themeColor="text1"/>
              </w:rPr>
            </w:pPr>
          </w:p>
          <w:p w:rsidR="15D8E7CA" w:rsidP="15D8E7CA" w:rsidRDefault="15D8E7CA" w14:paraId="63E8C142" w14:textId="36FCFBB9">
            <w:pPr>
              <w:tabs>
                <w:tab w:val="left" w:pos="8939"/>
              </w:tabs>
              <w:spacing w:before="120" w:after="120" w:line="360" w:lineRule="auto"/>
              <w:jc w:val="both"/>
              <w:rPr>
                <w:color w:val="000000" w:themeColor="text1"/>
              </w:rPr>
            </w:pPr>
            <w:r w:rsidRPr="15D8E7CA">
              <w:rPr>
                <w:color w:val="000000" w:themeColor="text1"/>
              </w:rPr>
              <w:t xml:space="preserve">Il/La sottoscritto/a________________________________________________________________, nato a ________________________________ (_____) il _____________________ </w:t>
            </w:r>
          </w:p>
          <w:p w:rsidR="15D8E7CA" w:rsidP="5FFD6561" w:rsidRDefault="15D8E7CA" w14:paraId="5C8E84E1" w14:textId="10DB3661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5D8E7CA">
              <w:rPr>
                <w:color w:val="000000" w:themeColor="text1"/>
              </w:rPr>
              <w:t xml:space="preserve">residente in ______________________________________________________________________ </w:t>
            </w:r>
          </w:p>
          <w:p w:rsidR="15D8E7CA" w:rsidP="5FFD6561" w:rsidRDefault="15D8E7CA" w14:paraId="5149CD7F" w14:textId="7D2E23B6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5D8E7CA">
              <w:rPr>
                <w:color w:val="000000" w:themeColor="text1"/>
              </w:rPr>
              <w:t>Codice Fiscale______________________</w:t>
            </w:r>
          </w:p>
          <w:p w:rsidR="15D8E7CA" w:rsidP="5FFD6561" w:rsidRDefault="15D8E7CA" w14:paraId="685CB2FC" w14:textId="7D5C5021">
            <w:pPr>
              <w:pStyle w:val="Paragrafoelenco"/>
              <w:numPr>
                <w:ilvl w:val="0"/>
                <w:numId w:val="3"/>
              </w:num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5D8E7CA">
              <w:rPr>
                <w:color w:val="000000" w:themeColor="text1"/>
              </w:rPr>
              <w:t>In proprio</w:t>
            </w:r>
          </w:p>
          <w:p w:rsidR="15D8E7CA" w:rsidP="5FFD6561" w:rsidRDefault="15D8E7CA" w14:paraId="27B8FE54" w14:textId="4ADB7B95">
            <w:pPr>
              <w:pStyle w:val="Paragrafoelenco"/>
              <w:numPr>
                <w:ilvl w:val="0"/>
                <w:numId w:val="3"/>
              </w:num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5D8E7CA">
              <w:rPr>
                <w:color w:val="000000" w:themeColor="text1"/>
              </w:rPr>
              <w:t>in qualità di titolare della seguente Ditta individuale</w:t>
            </w:r>
          </w:p>
          <w:p w:rsidR="15D8E7CA" w:rsidP="5FFD6561" w:rsidRDefault="2DE563D3" w14:paraId="171D4A05" w14:textId="02CEDD6B">
            <w:pPr>
              <w:pStyle w:val="Paragrafoelenco"/>
              <w:numPr>
                <w:ilvl w:val="0"/>
                <w:numId w:val="3"/>
              </w:num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>in qualità di legale rappresentante del/della seguente Ente/Società</w:t>
            </w:r>
          </w:p>
          <w:p w:rsidR="15D8E7CA" w:rsidP="5FFD6561" w:rsidRDefault="256DD66B" w14:paraId="2F7E3F40" w14:textId="47E5C120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>Denominazione o ragione sociale _____________________________________________________</w:t>
            </w:r>
          </w:p>
          <w:p w:rsidR="15D8E7CA" w:rsidP="5FFD6561" w:rsidRDefault="15D8E7CA" w14:paraId="6984C9C4" w14:textId="7C021472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</w:p>
          <w:p w:rsidR="15D8E7CA" w:rsidP="5FFD6561" w:rsidRDefault="256DD66B" w14:paraId="178CB0E4" w14:textId="22214334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 xml:space="preserve">con sede legale nel Comune di _______________________________________________ (______) </w:t>
            </w:r>
          </w:p>
          <w:p w:rsidR="15D8E7CA" w:rsidP="5FFD6561" w:rsidRDefault="15D8E7CA" w14:paraId="68E3E5F5" w14:textId="44C7E736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</w:p>
          <w:p w:rsidR="15D8E7CA" w:rsidP="5FFD6561" w:rsidRDefault="256DD66B" w14:paraId="0135FBD7" w14:textId="4F95E653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>Via/piazza __________________________________________________n°____CAP____________</w:t>
            </w:r>
          </w:p>
          <w:p w:rsidR="15D8E7CA" w:rsidP="5FFD6561" w:rsidRDefault="15D8E7CA" w14:paraId="29F07F22" w14:textId="147C213F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</w:p>
          <w:p w:rsidR="15D8E7CA" w:rsidP="5FFD6561" w:rsidRDefault="256DD66B" w14:paraId="4AA67BD0" w14:textId="461FBD3C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>Codice Fiscale/Partita IVA____________________________________________________________</w:t>
            </w:r>
          </w:p>
          <w:p w:rsidR="15D8E7CA" w:rsidP="5FFD6561" w:rsidRDefault="15D8E7CA" w14:paraId="7204FABC" w14:textId="0C0CF9BD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</w:p>
        </w:tc>
      </w:tr>
      <w:tr w:rsidR="15D8E7CA" w:rsidTr="11D98B46" w14:paraId="0D097F17" w14:textId="77777777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15D8E7CA" w:rsidP="5FFD6561" w:rsidRDefault="15D8E7CA" w14:paraId="7AEF7449" w14:textId="38E006E6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</w:p>
        </w:tc>
      </w:tr>
      <w:tr w:rsidR="15D8E7CA" w:rsidTr="11D98B46" w14:paraId="2815153A" w14:textId="77777777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15D8E7CA" w:rsidP="5FFD6561" w:rsidRDefault="15D8E7CA" w14:paraId="5E356B64" w14:textId="1CF92650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</w:p>
          <w:p w:rsidR="15D8E7CA" w:rsidP="5FFD6561" w:rsidRDefault="22473748" w14:paraId="350A84DB" w14:textId="5FFA5DF8">
            <w:pPr>
              <w:tabs>
                <w:tab w:val="left" w:pos="8939"/>
              </w:tabs>
              <w:jc w:val="center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>CONFERISCE</w:t>
            </w:r>
          </w:p>
          <w:p w:rsidR="15D8E7CA" w:rsidP="5FFD6561" w:rsidRDefault="15D8E7CA" w14:paraId="3C416D2D" w14:textId="2F0051D8">
            <w:pPr>
              <w:tabs>
                <w:tab w:val="left" w:pos="8939"/>
              </w:tabs>
              <w:jc w:val="center"/>
              <w:rPr>
                <w:color w:val="000000" w:themeColor="text1"/>
              </w:rPr>
            </w:pPr>
          </w:p>
          <w:p w:rsidR="15D8E7CA" w:rsidP="5FFD6561" w:rsidRDefault="22473748" w14:paraId="3C20560D" w14:textId="32A32C85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 xml:space="preserve">al / alla Sig. / Sig.ra ________________________________________________________________, nato a ________________________________ (_____) il _____________________ </w:t>
            </w:r>
          </w:p>
          <w:p w:rsidR="15D8E7CA" w:rsidP="5FFD6561" w:rsidRDefault="22473748" w14:paraId="6D9D4B01" w14:textId="3B97654C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 xml:space="preserve">residente in ______________________________________________________________________ </w:t>
            </w:r>
          </w:p>
          <w:p w:rsidR="15D8E7CA" w:rsidP="5FFD6561" w:rsidRDefault="22473748" w14:paraId="327AB64F" w14:textId="78E1F8E3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>Codice Fiscale______________________</w:t>
            </w:r>
          </w:p>
          <w:p w:rsidR="15D8E7CA" w:rsidP="5FFD6561" w:rsidRDefault="22473748" w14:paraId="26BD8CF7" w14:textId="2586A2CE">
            <w:pPr>
              <w:pStyle w:val="Paragrafoelenco"/>
              <w:numPr>
                <w:ilvl w:val="0"/>
                <w:numId w:val="3"/>
              </w:num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>In proprio</w:t>
            </w:r>
          </w:p>
          <w:p w:rsidR="15D8E7CA" w:rsidP="5FFD6561" w:rsidRDefault="22473748" w14:paraId="742450EF" w14:textId="159C2E92">
            <w:pPr>
              <w:pStyle w:val="Paragrafoelenco"/>
              <w:numPr>
                <w:ilvl w:val="0"/>
                <w:numId w:val="3"/>
              </w:num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>in qualità di legale rappresentante del/della seguente Studio/Società</w:t>
            </w:r>
          </w:p>
          <w:p w:rsidR="15D8E7CA" w:rsidP="5FFD6561" w:rsidRDefault="22473748" w14:paraId="147DCF95" w14:textId="157CA04B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>Denominazione o ragione sociale _____________________________________________________</w:t>
            </w:r>
          </w:p>
          <w:p w:rsidR="15D8E7CA" w:rsidP="5FFD6561" w:rsidRDefault="22473748" w14:paraId="31A84729" w14:textId="1AC19F35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 xml:space="preserve">con sede legale nel Comune di _______________________________________________ (______) </w:t>
            </w:r>
          </w:p>
          <w:p w:rsidR="15D8E7CA" w:rsidP="5FFD6561" w:rsidRDefault="22473748" w14:paraId="14437A5F" w14:textId="39AC676C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>Via/piazza __________________________________________________n°____CAP____________</w:t>
            </w:r>
          </w:p>
          <w:p w:rsidR="15D8E7CA" w:rsidP="5FFD6561" w:rsidRDefault="22473748" w14:paraId="71948016" w14:textId="124EF363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>Codice Fiscale/Partita IVA____________________________________________________________</w:t>
            </w:r>
          </w:p>
          <w:p w:rsidR="15D8E7CA" w:rsidP="5FFD6561" w:rsidRDefault="22473748" w14:paraId="1A6625D8" w14:textId="32F8A432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>PEC _____________________________________________________________________________</w:t>
            </w:r>
          </w:p>
          <w:p w:rsidR="00A00054" w:rsidP="5FFD6561" w:rsidRDefault="00A00054" w14:paraId="3E593121" w14:textId="77777777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</w:p>
          <w:p w:rsidR="00A00054" w:rsidP="5FFD6561" w:rsidRDefault="00A00054" w14:paraId="7086D3DC" w14:textId="56BB50BD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Il quale accetta con la sottoscrizione del presente atto</w:t>
            </w:r>
          </w:p>
          <w:p w:rsidR="00A00054" w:rsidP="5FFD6561" w:rsidRDefault="00A00054" w14:paraId="2C4B234E" w14:textId="77777777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</w:p>
          <w:p w:rsidR="15D8E7CA" w:rsidP="5FFD6561" w:rsidRDefault="1C3CA29A" w14:paraId="42B8B771" w14:textId="38050D31">
            <w:pPr>
              <w:tabs>
                <w:tab w:val="left" w:pos="8939"/>
              </w:tabs>
              <w:jc w:val="center"/>
              <w:rPr>
                <w:color w:val="000000" w:themeColor="text1"/>
              </w:rPr>
            </w:pPr>
            <w:r w:rsidRPr="11D98B46">
              <w:rPr>
                <w:color w:val="000000" w:themeColor="text1"/>
              </w:rPr>
              <w:t xml:space="preserve">PROCURA SPECIALE  </w:t>
            </w:r>
          </w:p>
          <w:p w:rsidR="15D8E7CA" w:rsidP="5FFD6561" w:rsidRDefault="1C3CA29A" w14:paraId="7DFB72DA" w14:textId="65A5C96A">
            <w:pPr>
              <w:tabs>
                <w:tab w:val="left" w:pos="8939"/>
              </w:tabs>
              <w:jc w:val="both"/>
            </w:pPr>
            <w:r w:rsidRPr="11D98B46">
              <w:rPr>
                <w:color w:val="000000" w:themeColor="text1"/>
              </w:rPr>
              <w:t xml:space="preserve">per la presentazione telematica e la sottoscrizione con firma digitale </w:t>
            </w:r>
            <w:r w:rsidR="00AF147C">
              <w:rPr>
                <w:color w:val="000000" w:themeColor="text1"/>
              </w:rPr>
              <w:t>dell’istanza e di ogni altro atto relativo al procedimento avviato con la medesima</w:t>
            </w:r>
            <w:r w:rsidRPr="11D98B46">
              <w:rPr>
                <w:color w:val="000000" w:themeColor="text1"/>
              </w:rPr>
              <w:t xml:space="preserve">; </w:t>
            </w:r>
          </w:p>
          <w:p w:rsidR="00D70758" w:rsidP="00D70758" w:rsidRDefault="00D70758" w14:paraId="0451C468" w14:textId="31D81C04">
            <w:pPr>
              <w:tabs>
                <w:tab w:val="left" w:pos="8939"/>
              </w:tabs>
              <w:spacing w:before="120" w:after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ELEGGE</w:t>
            </w:r>
          </w:p>
          <w:p w:rsidR="00A00054" w:rsidP="11D98B46" w:rsidRDefault="000A5E30" w14:paraId="1E3E063A" w14:textId="5F6B4BBB">
            <w:pPr>
              <w:tabs>
                <w:tab w:val="left" w:pos="8939"/>
              </w:tabs>
              <w:spacing w:before="120" w:after="120"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domicilio digitale presso </w:t>
            </w:r>
            <w:r w:rsidR="003545CE">
              <w:rPr>
                <w:color w:val="000000" w:themeColor="text1"/>
              </w:rPr>
              <w:t xml:space="preserve">il sopra indicato </w:t>
            </w:r>
            <w:r w:rsidRPr="11D98B46">
              <w:rPr>
                <w:color w:val="000000" w:themeColor="text1"/>
              </w:rPr>
              <w:t xml:space="preserve">indirizzo di posta elettronica </w:t>
            </w:r>
            <w:r>
              <w:rPr>
                <w:color w:val="000000" w:themeColor="text1"/>
              </w:rPr>
              <w:t xml:space="preserve">certificata </w:t>
            </w:r>
            <w:r w:rsidRPr="11D98B46">
              <w:rPr>
                <w:color w:val="000000" w:themeColor="text1"/>
              </w:rPr>
              <w:t>del procuratore</w:t>
            </w:r>
            <w:r w:rsidR="005C1233">
              <w:rPr>
                <w:color w:val="000000" w:themeColor="text1"/>
              </w:rPr>
              <w:t xml:space="preserve">, autorizzando l’Autorità Competente ad utilizzare il predetto domicilio </w:t>
            </w:r>
            <w:r w:rsidR="00A00054">
              <w:rPr>
                <w:color w:val="000000" w:themeColor="text1"/>
              </w:rPr>
              <w:t>digitale</w:t>
            </w:r>
            <w:r w:rsidR="005C1233">
              <w:rPr>
                <w:color w:val="000000" w:themeColor="text1"/>
              </w:rPr>
              <w:t xml:space="preserve"> per ogni comunicazione </w:t>
            </w:r>
            <w:r w:rsidR="00A00054">
              <w:rPr>
                <w:color w:val="000000" w:themeColor="text1"/>
              </w:rPr>
              <w:t xml:space="preserve">o notificazione </w:t>
            </w:r>
            <w:r w:rsidR="005C1233">
              <w:rPr>
                <w:color w:val="000000" w:themeColor="text1"/>
              </w:rPr>
              <w:t>relativa al procedimento</w:t>
            </w:r>
            <w:r w:rsidR="00A00054">
              <w:rPr>
                <w:color w:val="000000" w:themeColor="text1"/>
              </w:rPr>
              <w:t>.</w:t>
            </w:r>
          </w:p>
          <w:p w:rsidR="0019299C" w:rsidP="11D98B46" w:rsidRDefault="0019299C" w14:paraId="2BC9E951" w14:textId="072A5628">
            <w:pPr>
              <w:tabs>
                <w:tab w:val="left" w:pos="8939"/>
              </w:tabs>
              <w:spacing w:before="120" w:after="120"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Sia il delegante che il procuratore si impegnano a </w:t>
            </w:r>
            <w:r w:rsidRPr="11D98B46">
              <w:rPr>
                <w:color w:val="000000" w:themeColor="text1"/>
              </w:rPr>
              <w:t xml:space="preserve">comunicare tempestivamente l’eventuale revoca </w:t>
            </w:r>
            <w:r>
              <w:rPr>
                <w:color w:val="000000" w:themeColor="text1"/>
              </w:rPr>
              <w:t xml:space="preserve">o variazione </w:t>
            </w:r>
            <w:r w:rsidRPr="11D98B46">
              <w:rPr>
                <w:color w:val="000000" w:themeColor="text1"/>
              </w:rPr>
              <w:t>della procura speciale</w:t>
            </w:r>
            <w:r>
              <w:rPr>
                <w:color w:val="000000" w:themeColor="text1"/>
              </w:rPr>
              <w:t>.</w:t>
            </w:r>
          </w:p>
          <w:p w:rsidRPr="00A00054" w:rsidR="00A00054" w:rsidP="00A00054" w:rsidRDefault="00A00054" w14:paraId="6D5EB6E8" w14:textId="25E08C54">
            <w:pPr>
              <w:tabs>
                <w:tab w:val="left" w:pos="8939"/>
              </w:tabs>
              <w:spacing w:before="120" w:after="120" w:line="360" w:lineRule="auto"/>
              <w:jc w:val="both"/>
              <w:rPr>
                <w:color w:val="000000" w:themeColor="text1"/>
              </w:rPr>
            </w:pPr>
            <w:r w:rsidRPr="00A00054">
              <w:rPr>
                <w:color w:val="000000" w:themeColor="text1"/>
              </w:rPr>
              <w:t>Firma</w:t>
            </w:r>
            <w:r w:rsidR="00F22AC5">
              <w:rPr>
                <w:color w:val="000000" w:themeColor="text1"/>
              </w:rPr>
              <w:t xml:space="preserve"> del delegante                                                                                         Firma del procuratore</w:t>
            </w:r>
          </w:p>
          <w:p w:rsidRPr="00A00054" w:rsidR="00A00054" w:rsidP="00A00054" w:rsidRDefault="00A00054" w14:paraId="659BC96B" w14:textId="77777777">
            <w:pPr>
              <w:tabs>
                <w:tab w:val="left" w:pos="8939"/>
              </w:tabs>
              <w:spacing w:before="120" w:after="120" w:line="360" w:lineRule="auto"/>
              <w:jc w:val="both"/>
              <w:rPr>
                <w:color w:val="000000" w:themeColor="text1"/>
              </w:rPr>
            </w:pPr>
            <w:r w:rsidRPr="00A00054">
              <w:rPr>
                <w:color w:val="000000" w:themeColor="text1"/>
              </w:rPr>
              <w:t xml:space="preserve"> </w:t>
            </w:r>
          </w:p>
          <w:p w:rsidRPr="00A00054" w:rsidR="00A00054" w:rsidP="00A00054" w:rsidRDefault="00A00054" w14:paraId="248AFC18" w14:textId="3EBFC924">
            <w:pPr>
              <w:tabs>
                <w:tab w:val="left" w:pos="8939"/>
              </w:tabs>
              <w:spacing w:before="120" w:after="120"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</w:t>
            </w:r>
            <w:r w:rsidR="00F22AC5">
              <w:rPr>
                <w:color w:val="000000" w:themeColor="text1"/>
              </w:rPr>
              <w:t xml:space="preserve">                                                                              ________________________</w:t>
            </w:r>
          </w:p>
          <w:p w:rsidR="00A00054" w:rsidP="00A00054" w:rsidRDefault="00A00054" w14:paraId="02F5DF9E" w14:textId="11B5102D">
            <w:pPr>
              <w:tabs>
                <w:tab w:val="left" w:pos="8939"/>
              </w:tabs>
              <w:spacing w:before="120" w:after="120" w:line="360" w:lineRule="auto"/>
              <w:jc w:val="both"/>
              <w:rPr>
                <w:color w:val="000000" w:themeColor="text1"/>
              </w:rPr>
            </w:pPr>
            <w:r w:rsidRPr="00A00054">
              <w:rPr>
                <w:color w:val="000000" w:themeColor="text1"/>
              </w:rPr>
              <w:t>(in caso di firm</w:t>
            </w:r>
            <w:r w:rsidR="00F22AC5">
              <w:rPr>
                <w:color w:val="000000" w:themeColor="text1"/>
              </w:rPr>
              <w:t>e</w:t>
            </w:r>
            <w:r w:rsidRPr="00A00054">
              <w:rPr>
                <w:color w:val="000000" w:themeColor="text1"/>
              </w:rPr>
              <w:t xml:space="preserve"> autograf</w:t>
            </w:r>
            <w:r w:rsidR="003E4AD7">
              <w:rPr>
                <w:color w:val="000000" w:themeColor="text1"/>
              </w:rPr>
              <w:t>e</w:t>
            </w:r>
            <w:r w:rsidRPr="00A00054">
              <w:rPr>
                <w:color w:val="000000" w:themeColor="text1"/>
              </w:rPr>
              <w:t xml:space="preserve"> allegare copia de</w:t>
            </w:r>
            <w:r w:rsidR="003E4AD7">
              <w:rPr>
                <w:color w:val="000000" w:themeColor="text1"/>
              </w:rPr>
              <w:t>i</w:t>
            </w:r>
            <w:r w:rsidRPr="00A00054">
              <w:rPr>
                <w:color w:val="000000" w:themeColor="text1"/>
              </w:rPr>
              <w:t xml:space="preserve"> document</w:t>
            </w:r>
            <w:r w:rsidR="003E4AD7">
              <w:rPr>
                <w:color w:val="000000" w:themeColor="text1"/>
              </w:rPr>
              <w:t>i</w:t>
            </w:r>
            <w:r w:rsidRPr="00A00054">
              <w:rPr>
                <w:color w:val="000000" w:themeColor="text1"/>
              </w:rPr>
              <w:t xml:space="preserve"> di identità valid</w:t>
            </w:r>
            <w:r w:rsidR="003E4AD7">
              <w:rPr>
                <w:color w:val="000000" w:themeColor="text1"/>
              </w:rPr>
              <w:t>i</w:t>
            </w:r>
            <w:r w:rsidRPr="00A00054">
              <w:rPr>
                <w:color w:val="000000" w:themeColor="text1"/>
              </w:rPr>
              <w:t>)</w:t>
            </w:r>
          </w:p>
          <w:p w:rsidRPr="00A00054" w:rsidR="00A00054" w:rsidP="00A00054" w:rsidRDefault="00A00054" w14:paraId="58701AD6" w14:textId="77777777">
            <w:pPr>
              <w:tabs>
                <w:tab w:val="left" w:pos="8939"/>
              </w:tabs>
              <w:spacing w:before="120" w:after="120" w:line="360" w:lineRule="auto"/>
              <w:jc w:val="both"/>
              <w:rPr>
                <w:color w:val="000000" w:themeColor="text1"/>
              </w:rPr>
            </w:pPr>
          </w:p>
          <w:p w:rsidRPr="00A00054" w:rsidR="00A00054" w:rsidP="00A00054" w:rsidRDefault="00A00054" w14:paraId="2D905B09" w14:textId="77777777">
            <w:pPr>
              <w:tabs>
                <w:tab w:val="left" w:pos="8939"/>
              </w:tabs>
              <w:spacing w:before="120" w:after="120" w:line="360" w:lineRule="auto"/>
              <w:jc w:val="both"/>
              <w:rPr>
                <w:color w:val="000000" w:themeColor="text1"/>
              </w:rPr>
            </w:pPr>
            <w:r w:rsidRPr="00A00054">
              <w:rPr>
                <w:color w:val="000000" w:themeColor="text1"/>
              </w:rPr>
              <w:t xml:space="preserve"> </w:t>
            </w:r>
          </w:p>
          <w:p w:rsidR="15D8E7CA" w:rsidP="11D98B46" w:rsidRDefault="15D8E7CA" w14:paraId="0ECF8F34" w14:textId="16012950">
            <w:pPr>
              <w:tabs>
                <w:tab w:val="left" w:pos="8939"/>
              </w:tabs>
              <w:spacing w:before="120" w:after="120" w:line="360" w:lineRule="auto"/>
              <w:jc w:val="both"/>
            </w:pPr>
          </w:p>
          <w:p w:rsidR="15D8E7CA" w:rsidP="11D98B46" w:rsidRDefault="1C3CA29A" w14:paraId="38774409" w14:textId="29A364AE">
            <w:pPr>
              <w:tabs>
                <w:tab w:val="left" w:pos="8939"/>
              </w:tabs>
              <w:spacing w:before="120" w:after="120" w:line="360" w:lineRule="auto"/>
              <w:jc w:val="both"/>
            </w:pPr>
            <w:r w:rsidRPr="11D98B46">
              <w:rPr>
                <w:color w:val="000000" w:themeColor="text1"/>
              </w:rPr>
              <w:t xml:space="preserve">  </w:t>
            </w:r>
          </w:p>
          <w:p w:rsidR="15D8E7CA" w:rsidP="11D98B46" w:rsidRDefault="1C3CA29A" w14:paraId="0E30E9DD" w14:textId="637C1E21">
            <w:pPr>
              <w:tabs>
                <w:tab w:val="left" w:pos="8939"/>
              </w:tabs>
              <w:spacing w:before="120" w:after="120" w:line="360" w:lineRule="auto"/>
              <w:jc w:val="both"/>
            </w:pPr>
            <w:r w:rsidRPr="11D98B46">
              <w:rPr>
                <w:color w:val="000000" w:themeColor="text1"/>
              </w:rPr>
              <w:t xml:space="preserve">      </w:t>
            </w:r>
          </w:p>
          <w:p w:rsidR="15D8E7CA" w:rsidP="5FFD6561" w:rsidRDefault="15D8E7CA" w14:paraId="24420096" w14:textId="6ED28889">
            <w:pPr>
              <w:tabs>
                <w:tab w:val="left" w:pos="8939"/>
              </w:tabs>
              <w:jc w:val="both"/>
            </w:pPr>
          </w:p>
          <w:p w:rsidR="15D8E7CA" w:rsidP="5FFD6561" w:rsidRDefault="15D8E7CA" w14:paraId="6DC9B326" w14:textId="56B877D3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</w:p>
        </w:tc>
      </w:tr>
      <w:tr w:rsidR="00F22AC5" w:rsidTr="11D98B46" w14:paraId="3E09B04C" w14:textId="77777777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F22AC5" w:rsidP="5FFD6561" w:rsidRDefault="00F22AC5" w14:paraId="7CD97926" w14:textId="77777777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</w:p>
        </w:tc>
      </w:tr>
      <w:tr w:rsidR="00F22AC5" w:rsidTr="11D98B46" w14:paraId="5CBA51AC" w14:textId="77777777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F22AC5" w:rsidP="5FFD6561" w:rsidRDefault="00F22AC5" w14:paraId="3A5151C2" w14:textId="77777777">
            <w:pPr>
              <w:tabs>
                <w:tab w:val="left" w:pos="8939"/>
              </w:tabs>
              <w:jc w:val="both"/>
              <w:rPr>
                <w:color w:val="000000" w:themeColor="text1"/>
              </w:rPr>
            </w:pPr>
          </w:p>
        </w:tc>
      </w:tr>
    </w:tbl>
    <w:p w:rsidRPr="00EB143C" w:rsidR="00EB143C" w:rsidP="00EB143C" w:rsidRDefault="00EB143C" w14:paraId="55BBBB60" w14:textId="77777777"/>
    <w:sectPr w:rsidRPr="00EB143C" w:rsidR="00EB143C">
      <w:headerReference w:type="default" r:id="rId11"/>
      <w:footerReference w:type="default" r:id="rId12"/>
      <w:pgSz w:w="11910" w:h="16840"/>
      <w:pgMar w:top="1480" w:right="700" w:bottom="1200" w:left="880" w:header="668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C4488" w:rsidRDefault="00DC4488" w14:paraId="77463DEC" w14:textId="77777777">
      <w:r>
        <w:separator/>
      </w:r>
    </w:p>
  </w:endnote>
  <w:endnote w:type="continuationSeparator" w:id="0">
    <w:p w:rsidR="00DC4488" w:rsidRDefault="00DC4488" w14:paraId="2BE24C67" w14:textId="77777777">
      <w:r>
        <w:continuationSeparator/>
      </w:r>
    </w:p>
  </w:endnote>
  <w:endnote w:type="continuationNotice" w:id="1">
    <w:p w:rsidR="00FE2EFD" w:rsidRDefault="00FE2EFD" w14:paraId="61FFC68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ymbol"/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Mono">
    <w:altName w:val="Courier New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796AF5" w:rsidRDefault="00796AF5" w14:paraId="3C4ABEE8" w14:textId="77777777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2F71238C" wp14:editId="07777777">
              <wp:simplePos x="0" y="0"/>
              <wp:positionH relativeFrom="page">
                <wp:posOffset>6661150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6AF5" w:rsidRDefault="00796AF5" w14:paraId="74E21C83" w14:textId="31A1D40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F71238C">
              <v:stroke joinstyle="miter"/>
              <v:path gradientshapeok="t" o:connecttype="rect"/>
            </v:shapetype>
            <v:shape id="Text Box 1" style="position:absolute;margin-left:524.5pt;margin-top:780.8pt;width:17.3pt;height:13.05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">
              <v:textbox inset="0,0,0,0">
                <w:txbxContent>
                  <w:p w:rsidR="00796AF5" w:rsidRDefault="00796AF5" w14:paraId="74E21C83" w14:textId="31A1D40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C4488" w:rsidRDefault="00DC4488" w14:paraId="4E59BC16" w14:textId="77777777">
      <w:r>
        <w:separator/>
      </w:r>
    </w:p>
  </w:footnote>
  <w:footnote w:type="continuationSeparator" w:id="0">
    <w:p w:rsidR="00DC4488" w:rsidRDefault="00DC4488" w14:paraId="5BC92112" w14:textId="77777777">
      <w:r>
        <w:continuationSeparator/>
      </w:r>
    </w:p>
  </w:footnote>
  <w:footnote w:type="continuationNotice" w:id="1">
    <w:p w:rsidR="00FE2EFD" w:rsidRDefault="00FE2EFD" w14:paraId="6C7218A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96AF5" w:rsidRDefault="00796AF5" w14:paraId="0A817FFE" w14:textId="0BA744D8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Symbol"/>
        <w:sz w:val="12"/>
        <w:szCs w:val="1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 w:ascii="Verdana" w:hAnsi="Verdana" w:cs="Arial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⁻"/>
      <w:lvlJc w:val="left"/>
      <w:pPr>
        <w:tabs>
          <w:tab w:val="num" w:pos="1174"/>
        </w:tabs>
        <w:ind w:left="1174" w:hanging="360"/>
      </w:pPr>
      <w:rPr>
        <w:rFonts w:ascii="Segoe UI" w:hAnsi="Segoe UI" w:cs="OpenSymbol"/>
      </w:rPr>
    </w:lvl>
    <w:lvl w:ilvl="1">
      <w:start w:val="1"/>
      <w:numFmt w:val="bullet"/>
      <w:lvlText w:val="◦"/>
      <w:lvlJc w:val="left"/>
      <w:pPr>
        <w:tabs>
          <w:tab w:val="num" w:pos="1534"/>
        </w:tabs>
        <w:ind w:left="153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94"/>
        </w:tabs>
        <w:ind w:left="189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54"/>
        </w:tabs>
        <w:ind w:left="225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614"/>
        </w:tabs>
        <w:ind w:left="261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74"/>
        </w:tabs>
        <w:ind w:left="297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94"/>
        </w:tabs>
        <w:ind w:left="369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54"/>
        </w:tabs>
        <w:ind w:left="4054" w:hanging="360"/>
      </w:pPr>
      <w:rPr>
        <w:rFonts w:ascii="OpenSymbol" w:hAnsi="OpenSymbol" w:cs="OpenSymbol"/>
      </w:rPr>
    </w:lvl>
  </w:abstractNum>
  <w:abstractNum w:abstractNumId="3" w15:restartNumberingAfterBreak="0">
    <w:nsid w:val="37087B7A"/>
    <w:multiLevelType w:val="hybridMultilevel"/>
    <w:tmpl w:val="0F14B370"/>
    <w:lvl w:ilvl="0" w:tplc="61D0C96A">
      <w:start w:val="1"/>
      <w:numFmt w:val="bullet"/>
      <w:lvlText w:val="□"/>
      <w:lvlJc w:val="left"/>
      <w:pPr>
        <w:ind w:left="720" w:hanging="360"/>
      </w:pPr>
      <w:rPr>
        <w:rFonts w:hint="default" w:ascii="Calibri Light" w:hAnsi="Calibri Light"/>
      </w:rPr>
    </w:lvl>
    <w:lvl w:ilvl="1" w:tplc="92C62BC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EAC81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E567C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410B19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3FEF6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6DE06F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80EB8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F0C7A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BEA2BDD"/>
    <w:multiLevelType w:val="hybridMultilevel"/>
    <w:tmpl w:val="E0C8D488"/>
    <w:lvl w:ilvl="0" w:tplc="0A54956E">
      <w:start w:val="1"/>
      <w:numFmt w:val="bullet"/>
      <w:lvlText w:val="ü"/>
      <w:lvlJc w:val="left"/>
      <w:pPr>
        <w:ind w:left="720" w:hanging="360"/>
      </w:pPr>
      <w:rPr>
        <w:rFonts w:hint="default" w:ascii="Wingdings" w:hAnsi="Wingdings"/>
      </w:rPr>
    </w:lvl>
    <w:lvl w:ilvl="1" w:tplc="32A8E0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F82492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7E2AE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F212D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5D8B1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EA6FD8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CE23B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406BD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9339D09"/>
    <w:multiLevelType w:val="hybridMultilevel"/>
    <w:tmpl w:val="39F6F8D2"/>
    <w:lvl w:ilvl="0" w:tplc="36109356">
      <w:start w:val="1"/>
      <w:numFmt w:val="bullet"/>
      <w:lvlText w:val="ü"/>
      <w:lvlJc w:val="left"/>
      <w:pPr>
        <w:ind w:left="720" w:hanging="360"/>
      </w:pPr>
      <w:rPr>
        <w:rFonts w:hint="default" w:ascii="Wingdings" w:hAnsi="Wingdings"/>
      </w:rPr>
    </w:lvl>
    <w:lvl w:ilvl="1" w:tplc="D4AAFE8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B4020F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1669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FA32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0A8F1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EC2640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81836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7E6D6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83324119">
    <w:abstractNumId w:val="5"/>
  </w:num>
  <w:num w:numId="2" w16cid:durableId="1362782073">
    <w:abstractNumId w:val="4"/>
  </w:num>
  <w:num w:numId="3" w16cid:durableId="162215118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8A2"/>
    <w:rsid w:val="000121D5"/>
    <w:rsid w:val="00012250"/>
    <w:rsid w:val="000243F5"/>
    <w:rsid w:val="00025C3D"/>
    <w:rsid w:val="00036406"/>
    <w:rsid w:val="00044E9D"/>
    <w:rsid w:val="00051FBF"/>
    <w:rsid w:val="00055D9B"/>
    <w:rsid w:val="00057C78"/>
    <w:rsid w:val="000764DC"/>
    <w:rsid w:val="00086A41"/>
    <w:rsid w:val="00096CD0"/>
    <w:rsid w:val="000A57C7"/>
    <w:rsid w:val="000A5E30"/>
    <w:rsid w:val="000B0471"/>
    <w:rsid w:val="000B1AFE"/>
    <w:rsid w:val="000C103A"/>
    <w:rsid w:val="000C4422"/>
    <w:rsid w:val="000E0E67"/>
    <w:rsid w:val="000E37E8"/>
    <w:rsid w:val="000E4304"/>
    <w:rsid w:val="000F6E5B"/>
    <w:rsid w:val="0011441A"/>
    <w:rsid w:val="00131842"/>
    <w:rsid w:val="00136F97"/>
    <w:rsid w:val="00137A1C"/>
    <w:rsid w:val="00164798"/>
    <w:rsid w:val="00167E42"/>
    <w:rsid w:val="00172897"/>
    <w:rsid w:val="00174A81"/>
    <w:rsid w:val="00180E22"/>
    <w:rsid w:val="00186144"/>
    <w:rsid w:val="0019299C"/>
    <w:rsid w:val="00197450"/>
    <w:rsid w:val="001A1E01"/>
    <w:rsid w:val="001A5CE9"/>
    <w:rsid w:val="001D0431"/>
    <w:rsid w:val="001F0CD8"/>
    <w:rsid w:val="002051F1"/>
    <w:rsid w:val="00207D64"/>
    <w:rsid w:val="00212DD9"/>
    <w:rsid w:val="002206B7"/>
    <w:rsid w:val="00236024"/>
    <w:rsid w:val="00241900"/>
    <w:rsid w:val="00247B70"/>
    <w:rsid w:val="00247C3E"/>
    <w:rsid w:val="002546EC"/>
    <w:rsid w:val="0026050D"/>
    <w:rsid w:val="00280E31"/>
    <w:rsid w:val="00283435"/>
    <w:rsid w:val="002A1E8D"/>
    <w:rsid w:val="002B79E1"/>
    <w:rsid w:val="002C0D77"/>
    <w:rsid w:val="002D1474"/>
    <w:rsid w:val="002D349D"/>
    <w:rsid w:val="002D4144"/>
    <w:rsid w:val="002F14B9"/>
    <w:rsid w:val="00300FA3"/>
    <w:rsid w:val="00302399"/>
    <w:rsid w:val="00321737"/>
    <w:rsid w:val="00343AF4"/>
    <w:rsid w:val="003454F0"/>
    <w:rsid w:val="00346255"/>
    <w:rsid w:val="003525E1"/>
    <w:rsid w:val="003545CE"/>
    <w:rsid w:val="0036217F"/>
    <w:rsid w:val="00363A2B"/>
    <w:rsid w:val="00370D9A"/>
    <w:rsid w:val="0038500B"/>
    <w:rsid w:val="003913E2"/>
    <w:rsid w:val="003A0D29"/>
    <w:rsid w:val="003A4D97"/>
    <w:rsid w:val="003C5797"/>
    <w:rsid w:val="003E4AD7"/>
    <w:rsid w:val="003F66F5"/>
    <w:rsid w:val="004036D8"/>
    <w:rsid w:val="00415971"/>
    <w:rsid w:val="0042182D"/>
    <w:rsid w:val="00443C78"/>
    <w:rsid w:val="00443F2C"/>
    <w:rsid w:val="00447206"/>
    <w:rsid w:val="00447A0F"/>
    <w:rsid w:val="00467E2A"/>
    <w:rsid w:val="00494190"/>
    <w:rsid w:val="0049600D"/>
    <w:rsid w:val="004A51C4"/>
    <w:rsid w:val="004C2E65"/>
    <w:rsid w:val="004C7079"/>
    <w:rsid w:val="004D7C51"/>
    <w:rsid w:val="004E3435"/>
    <w:rsid w:val="004E4113"/>
    <w:rsid w:val="004E4ABD"/>
    <w:rsid w:val="004F145D"/>
    <w:rsid w:val="00504039"/>
    <w:rsid w:val="0051269F"/>
    <w:rsid w:val="0052033A"/>
    <w:rsid w:val="005217E2"/>
    <w:rsid w:val="005228C0"/>
    <w:rsid w:val="00546B12"/>
    <w:rsid w:val="00553789"/>
    <w:rsid w:val="005578CA"/>
    <w:rsid w:val="0056187D"/>
    <w:rsid w:val="0057343C"/>
    <w:rsid w:val="005867C4"/>
    <w:rsid w:val="00594647"/>
    <w:rsid w:val="005A25B0"/>
    <w:rsid w:val="005A40E8"/>
    <w:rsid w:val="005A5060"/>
    <w:rsid w:val="005C01E8"/>
    <w:rsid w:val="005C1233"/>
    <w:rsid w:val="005C7304"/>
    <w:rsid w:val="005D32AE"/>
    <w:rsid w:val="005E35A4"/>
    <w:rsid w:val="005F52E9"/>
    <w:rsid w:val="005F6227"/>
    <w:rsid w:val="00600581"/>
    <w:rsid w:val="0060752A"/>
    <w:rsid w:val="00611B9A"/>
    <w:rsid w:val="00642C16"/>
    <w:rsid w:val="0065058D"/>
    <w:rsid w:val="0065119F"/>
    <w:rsid w:val="00673841"/>
    <w:rsid w:val="00687B70"/>
    <w:rsid w:val="006A53BA"/>
    <w:rsid w:val="006A731E"/>
    <w:rsid w:val="006C05FE"/>
    <w:rsid w:val="006F3472"/>
    <w:rsid w:val="006F5FC6"/>
    <w:rsid w:val="00703630"/>
    <w:rsid w:val="0071023A"/>
    <w:rsid w:val="00716BB6"/>
    <w:rsid w:val="007626FF"/>
    <w:rsid w:val="007662F7"/>
    <w:rsid w:val="00784711"/>
    <w:rsid w:val="00790F1E"/>
    <w:rsid w:val="00796AF5"/>
    <w:rsid w:val="007973E2"/>
    <w:rsid w:val="007A1AD2"/>
    <w:rsid w:val="007E09D2"/>
    <w:rsid w:val="007F6EDF"/>
    <w:rsid w:val="00807B49"/>
    <w:rsid w:val="00835F81"/>
    <w:rsid w:val="00836D62"/>
    <w:rsid w:val="00840B72"/>
    <w:rsid w:val="00841B1E"/>
    <w:rsid w:val="008444BE"/>
    <w:rsid w:val="008528EC"/>
    <w:rsid w:val="008761AB"/>
    <w:rsid w:val="00880C1F"/>
    <w:rsid w:val="00897EE8"/>
    <w:rsid w:val="008B06D1"/>
    <w:rsid w:val="008B15C9"/>
    <w:rsid w:val="008B1A7F"/>
    <w:rsid w:val="008B5AD3"/>
    <w:rsid w:val="008C303E"/>
    <w:rsid w:val="008F5FDD"/>
    <w:rsid w:val="00901D14"/>
    <w:rsid w:val="009347CC"/>
    <w:rsid w:val="009378A2"/>
    <w:rsid w:val="009416E3"/>
    <w:rsid w:val="00942486"/>
    <w:rsid w:val="00952C0E"/>
    <w:rsid w:val="00955EE7"/>
    <w:rsid w:val="009623B3"/>
    <w:rsid w:val="0096597B"/>
    <w:rsid w:val="009824B6"/>
    <w:rsid w:val="00997466"/>
    <w:rsid w:val="009A3DEF"/>
    <w:rsid w:val="009A7392"/>
    <w:rsid w:val="009B4E42"/>
    <w:rsid w:val="009D77E2"/>
    <w:rsid w:val="009F157E"/>
    <w:rsid w:val="00A00054"/>
    <w:rsid w:val="00A000F1"/>
    <w:rsid w:val="00A14D1F"/>
    <w:rsid w:val="00A317C7"/>
    <w:rsid w:val="00A3198F"/>
    <w:rsid w:val="00A34B92"/>
    <w:rsid w:val="00A35F9B"/>
    <w:rsid w:val="00A563FB"/>
    <w:rsid w:val="00A56ECB"/>
    <w:rsid w:val="00A81C81"/>
    <w:rsid w:val="00A823EE"/>
    <w:rsid w:val="00A91232"/>
    <w:rsid w:val="00AE079C"/>
    <w:rsid w:val="00AE5433"/>
    <w:rsid w:val="00AF147C"/>
    <w:rsid w:val="00B01AD1"/>
    <w:rsid w:val="00B0682A"/>
    <w:rsid w:val="00B45BCF"/>
    <w:rsid w:val="00B5019A"/>
    <w:rsid w:val="00B519E1"/>
    <w:rsid w:val="00B541A1"/>
    <w:rsid w:val="00B845B3"/>
    <w:rsid w:val="00B92B51"/>
    <w:rsid w:val="00BA432D"/>
    <w:rsid w:val="00BC0852"/>
    <w:rsid w:val="00BD09BF"/>
    <w:rsid w:val="00C04A6A"/>
    <w:rsid w:val="00C10B12"/>
    <w:rsid w:val="00C14359"/>
    <w:rsid w:val="00C84351"/>
    <w:rsid w:val="00C87355"/>
    <w:rsid w:val="00C96C2C"/>
    <w:rsid w:val="00CA04CA"/>
    <w:rsid w:val="00CA2EFF"/>
    <w:rsid w:val="00CB3870"/>
    <w:rsid w:val="00CE1F7A"/>
    <w:rsid w:val="00CF4A92"/>
    <w:rsid w:val="00D0457A"/>
    <w:rsid w:val="00D045C0"/>
    <w:rsid w:val="00D2661E"/>
    <w:rsid w:val="00D37E1E"/>
    <w:rsid w:val="00D45C77"/>
    <w:rsid w:val="00D64913"/>
    <w:rsid w:val="00D70758"/>
    <w:rsid w:val="00D808BC"/>
    <w:rsid w:val="00D972B5"/>
    <w:rsid w:val="00DA1A46"/>
    <w:rsid w:val="00DA4749"/>
    <w:rsid w:val="00DB52AC"/>
    <w:rsid w:val="00DC4488"/>
    <w:rsid w:val="00DD5219"/>
    <w:rsid w:val="00DE2B22"/>
    <w:rsid w:val="00DF7C36"/>
    <w:rsid w:val="00E16F7C"/>
    <w:rsid w:val="00E212D9"/>
    <w:rsid w:val="00E31052"/>
    <w:rsid w:val="00E32386"/>
    <w:rsid w:val="00E336D2"/>
    <w:rsid w:val="00E36C85"/>
    <w:rsid w:val="00E463CF"/>
    <w:rsid w:val="00E64CE5"/>
    <w:rsid w:val="00E80D00"/>
    <w:rsid w:val="00E91DE5"/>
    <w:rsid w:val="00EA5FD5"/>
    <w:rsid w:val="00EB143C"/>
    <w:rsid w:val="00EB3E95"/>
    <w:rsid w:val="00EC3D01"/>
    <w:rsid w:val="00ED2DCE"/>
    <w:rsid w:val="00ED4252"/>
    <w:rsid w:val="00ED6F1A"/>
    <w:rsid w:val="00EE20A7"/>
    <w:rsid w:val="00EE5765"/>
    <w:rsid w:val="00EF76AC"/>
    <w:rsid w:val="00F0396F"/>
    <w:rsid w:val="00F134C7"/>
    <w:rsid w:val="00F20CAE"/>
    <w:rsid w:val="00F22AC5"/>
    <w:rsid w:val="00F23366"/>
    <w:rsid w:val="00F243E6"/>
    <w:rsid w:val="00F248B7"/>
    <w:rsid w:val="00F3299C"/>
    <w:rsid w:val="00F866D8"/>
    <w:rsid w:val="00FA4BE4"/>
    <w:rsid w:val="00FA4F0E"/>
    <w:rsid w:val="00FB7915"/>
    <w:rsid w:val="00FC3ED0"/>
    <w:rsid w:val="00FC5F68"/>
    <w:rsid w:val="00FD072B"/>
    <w:rsid w:val="00FE2EFD"/>
    <w:rsid w:val="00FE4B16"/>
    <w:rsid w:val="00FF23EC"/>
    <w:rsid w:val="0640F9C7"/>
    <w:rsid w:val="06488E7E"/>
    <w:rsid w:val="0D7D3094"/>
    <w:rsid w:val="0EAB62F9"/>
    <w:rsid w:val="11D98B46"/>
    <w:rsid w:val="148BF261"/>
    <w:rsid w:val="15D8E7CA"/>
    <w:rsid w:val="1B572622"/>
    <w:rsid w:val="1C3CA29A"/>
    <w:rsid w:val="1CD56036"/>
    <w:rsid w:val="1D77CBD2"/>
    <w:rsid w:val="22473748"/>
    <w:rsid w:val="24BEF87D"/>
    <w:rsid w:val="256DD66B"/>
    <w:rsid w:val="2DE563D3"/>
    <w:rsid w:val="31FBD078"/>
    <w:rsid w:val="333254C4"/>
    <w:rsid w:val="38F265EF"/>
    <w:rsid w:val="4BBE854C"/>
    <w:rsid w:val="4BC470C1"/>
    <w:rsid w:val="4CB106D5"/>
    <w:rsid w:val="4E52848C"/>
    <w:rsid w:val="51674991"/>
    <w:rsid w:val="55A5305E"/>
    <w:rsid w:val="56848676"/>
    <w:rsid w:val="5FFD6561"/>
    <w:rsid w:val="65633628"/>
    <w:rsid w:val="6CC62E0C"/>
    <w:rsid w:val="712D8809"/>
    <w:rsid w:val="77370ED8"/>
    <w:rsid w:val="7A0E48EC"/>
    <w:rsid w:val="7C9B2541"/>
    <w:rsid w:val="7F83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3484F0"/>
  <w15:docId w15:val="{5CE63410-550C-400E-A3E9-EC51FB4D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71023A"/>
    <w:rPr>
      <w:rFonts w:ascii="Calibri Light" w:hAnsi="Calibri Light" w:eastAsia="Calibri Light" w:cs="Calibri Light"/>
      <w:lang w:val="it-IT"/>
    </w:rPr>
  </w:style>
  <w:style w:type="paragraph" w:styleId="Titolo1">
    <w:name w:val="heading 1"/>
    <w:basedOn w:val="Normale"/>
    <w:uiPriority w:val="9"/>
    <w:qFormat/>
    <w:pPr>
      <w:ind w:left="252"/>
      <w:outlineLvl w:val="0"/>
    </w:pPr>
    <w:rPr>
      <w:rFonts w:ascii="Calibri" w:hAnsi="Calibri" w:eastAsia="Calibri" w:cs="Calibri"/>
      <w:b/>
      <w:bCs/>
      <w:sz w:val="24"/>
      <w:szCs w:val="24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73" w:hanging="361"/>
    </w:pPr>
  </w:style>
  <w:style w:type="paragraph" w:styleId="TableParagraph" w:customStyle="1">
    <w:name w:val="Table Paragraph"/>
    <w:basedOn w:val="Normale"/>
    <w:uiPriority w:val="1"/>
    <w:qFormat/>
  </w:style>
  <w:style w:type="character" w:styleId="CorpotestoCarattere" w:customStyle="1">
    <w:name w:val="Corpo testo Carattere"/>
    <w:basedOn w:val="Carpredefinitoparagrafo"/>
    <w:link w:val="Corpotesto"/>
    <w:uiPriority w:val="1"/>
    <w:rsid w:val="00FC5F68"/>
    <w:rPr>
      <w:rFonts w:ascii="Calibri Light" w:hAnsi="Calibri Light" w:eastAsia="Calibri Light" w:cs="Calibri Light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D45C77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D45C77"/>
    <w:rPr>
      <w:rFonts w:ascii="Calibri Light" w:hAnsi="Calibri Light" w:eastAsia="Calibri Light" w:cs="Calibri Ligh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45C77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D45C77"/>
    <w:rPr>
      <w:rFonts w:ascii="Calibri Light" w:hAnsi="Calibri Light" w:eastAsia="Calibri Light" w:cs="Calibri Light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C7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C77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D45C77"/>
    <w:rPr>
      <w:rFonts w:ascii="Calibri Light" w:hAnsi="Calibri Light" w:eastAsia="Calibri Light" w:cs="Calibri Light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C77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D45C77"/>
    <w:rPr>
      <w:rFonts w:ascii="Calibri Light" w:hAnsi="Calibri Light" w:eastAsia="Calibri Light" w:cs="Calibri Light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C77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D45C77"/>
    <w:rPr>
      <w:rFonts w:ascii="Segoe UI" w:hAnsi="Segoe UI" w:eastAsia="Calibri Light" w:cs="Segoe UI"/>
      <w:sz w:val="18"/>
      <w:szCs w:val="18"/>
      <w:lang w:val="it-IT"/>
    </w:rPr>
  </w:style>
  <w:style w:type="character" w:styleId="Caratterenotaapidipagina" w:customStyle="1">
    <w:name w:val="Carattere nota a piè di pagina"/>
    <w:rsid w:val="00ED6F1A"/>
  </w:style>
  <w:style w:type="character" w:styleId="Rimandonotaapidipagina">
    <w:name w:val="footnote reference"/>
    <w:rsid w:val="00ED6F1A"/>
    <w:rPr>
      <w:vertAlign w:val="superscript"/>
    </w:rPr>
  </w:style>
  <w:style w:type="paragraph" w:styleId="Stile" w:customStyle="1">
    <w:name w:val="Stile"/>
    <w:rsid w:val="00ED6F1A"/>
    <w:pPr>
      <w:suppressAutoHyphens/>
      <w:autoSpaceDN/>
    </w:pPr>
    <w:rPr>
      <w:rFonts w:ascii="Times New Roman" w:hAnsi="Times New Roman" w:eastAsia="Times New Roman" w:cs="Times New Roman"/>
      <w:sz w:val="24"/>
      <w:szCs w:val="24"/>
      <w:lang w:val="it-IT" w:eastAsia="zh-CN"/>
    </w:rPr>
  </w:style>
  <w:style w:type="paragraph" w:styleId="Testopreformattato" w:customStyle="1">
    <w:name w:val="Testo preformattato"/>
    <w:basedOn w:val="Normale"/>
    <w:rsid w:val="00ED6F1A"/>
    <w:pPr>
      <w:widowControl/>
      <w:suppressAutoHyphens/>
      <w:autoSpaceDE/>
      <w:autoSpaceDN/>
    </w:pPr>
    <w:rPr>
      <w:rFonts w:ascii="Liberation Mono" w:hAnsi="Liberation Mono" w:eastAsia="NSimSun" w:cs="Liberation Mono"/>
      <w:sz w:val="20"/>
      <w:szCs w:val="20"/>
      <w:lang w:eastAsia="zh-CN"/>
    </w:rPr>
  </w:style>
  <w:style w:type="paragraph" w:styleId="Testonotaapidipagina">
    <w:name w:val="footnote text"/>
    <w:basedOn w:val="Normale"/>
    <w:link w:val="TestonotaapidipaginaCarattere"/>
    <w:rsid w:val="00ED6F1A"/>
    <w:pPr>
      <w:widowControl/>
      <w:suppressLineNumbers/>
      <w:suppressAutoHyphens/>
      <w:autoSpaceDE/>
      <w:autoSpaceDN/>
      <w:ind w:left="339" w:hanging="339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rsid w:val="00ED6F1A"/>
    <w:rPr>
      <w:rFonts w:ascii="Times New Roman" w:hAnsi="Times New Roman" w:eastAsia="Times New Roman" w:cs="Times New Roman"/>
      <w:sz w:val="20"/>
      <w:szCs w:val="20"/>
      <w:lang w:val="it-IT" w:eastAsia="zh-CN"/>
    </w:rPr>
  </w:style>
  <w:style w:type="paragraph" w:styleId="Default" w:customStyle="1">
    <w:name w:val="Default"/>
    <w:rsid w:val="00897EE8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0B047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42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6F09EF4A368F44A111FA1506B4C735" ma:contentTypeVersion="6" ma:contentTypeDescription="Creare un nuovo documento." ma:contentTypeScope="" ma:versionID="93bc50cfccaa54fe274934dc4d4ddaca">
  <xsd:schema xmlns:xsd="http://www.w3.org/2001/XMLSchema" xmlns:xs="http://www.w3.org/2001/XMLSchema" xmlns:p="http://schemas.microsoft.com/office/2006/metadata/properties" xmlns:ns2="1344b531-b21c-4929-bfb2-5cf23f41cf10" targetNamespace="http://schemas.microsoft.com/office/2006/metadata/properties" ma:root="true" ma:fieldsID="800de5437753a1081d94f8c121cc15a3" ns2:_="">
    <xsd:import namespace="1344b531-b21c-4929-bfb2-5cf23f41cf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4b531-b21c-4929-bfb2-5cf23f41cf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BF1FB5-40CF-4330-A2DC-31AB77634886}">
  <ds:schemaRefs>
    <ds:schemaRef ds:uri="http://schemas.openxmlformats.org/package/2006/metadata/core-properties"/>
    <ds:schemaRef ds:uri="http://schemas.microsoft.com/office/2006/metadata/properties"/>
    <ds:schemaRef ds:uri="1344b531-b21c-4929-bfb2-5cf23f41cf10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28AC91B-3B20-4608-AFAB-6E6245E68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4b531-b21c-4929-bfb2-5cf23f41cf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082CFB-D3A5-4262-B7BA-AA67131127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76B259-CE6C-444F-BDE1-B0403FF35C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Atos Bracci</dc:creator>
  <cp:lastModifiedBy>Leonardo Filippucci</cp:lastModifiedBy>
  <cp:revision>32</cp:revision>
  <dcterms:created xsi:type="dcterms:W3CDTF">2022-06-20T11:22:00Z</dcterms:created>
  <dcterms:modified xsi:type="dcterms:W3CDTF">2024-07-04T09:58:00Z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0x010100176F09EF4A368F44A111FA1506B4C735</vt:lpwstr>
  </property>
</Properties>
</file>